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48A633FB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 xml:space="preserve">90910000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4499A4B5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12FA79F4" w:rsidR="009B1CD0" w:rsidRDefault="00442BB6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 w:rsidR="009B1CD0">
        <w:tab/>
      </w:r>
      <w:r w:rsidR="00B552B0">
        <w:t>Lot n°</w:t>
      </w:r>
      <w:r w:rsidR="00875C88">
        <w:t>5</w:t>
      </w:r>
      <w:r w:rsidR="00B552B0">
        <w:t xml:space="preserve"> : Site de </w:t>
      </w:r>
      <w:r w:rsidR="00875C88">
        <w:t>Macon</w:t>
      </w:r>
    </w:p>
    <w:p w14:paraId="6A34C9D8" w14:textId="55508161" w:rsidR="009B1CD0" w:rsidRDefault="00F575A2" w:rsidP="005E31C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4A4CB94F" w:rsidR="009B1CD0" w:rsidRPr="004C0A0A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5E31C2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0C8046F9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302F850A" w14:textId="77777777" w:rsidR="005E31C2" w:rsidRDefault="005E31C2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0D1706E2" w14:textId="73F476CB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 xml:space="preserve">(En cas de groupement conjoint, joindre </w:t>
      </w:r>
      <w:proofErr w:type="gramStart"/>
      <w:r w:rsidRPr="00F96720">
        <w:rPr>
          <w:i/>
          <w:sz w:val="18"/>
          <w:szCs w:val="18"/>
          <w:lang w:eastAsia="fr-FR" w:bidi="ml"/>
        </w:rPr>
        <w:t>un d’identité bancaire ou postal</w:t>
      </w:r>
      <w:proofErr w:type="gramEnd"/>
      <w:r w:rsidRPr="00F96720">
        <w:rPr>
          <w:i/>
          <w:sz w:val="18"/>
          <w:szCs w:val="18"/>
          <w:lang w:eastAsia="fr-FR" w:bidi="ml"/>
        </w:rPr>
        <w:t xml:space="preserve">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5E31C2">
        <w:rPr>
          <w:lang w:eastAsia="fr-FR" w:bidi="ml"/>
        </w:rPr>
      </w:r>
      <w:r w:rsidR="005E31C2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5E31C2">
        <w:rPr>
          <w:lang w:eastAsia="fr-FR" w:bidi="ml"/>
        </w:rPr>
      </w:r>
      <w:r w:rsidR="005E31C2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</w:t>
      </w:r>
      <w:proofErr w:type="gramStart"/>
      <w:r w:rsidRPr="00EC4741">
        <w:rPr>
          <w:rFonts w:ascii="Arial" w:hAnsi="Arial" w:cs="Arial"/>
          <w:lang w:eastAsia="fr-FR" w:bidi="ml"/>
        </w:rPr>
        <w:t>a</w:t>
      </w:r>
      <w:proofErr w:type="gramEnd"/>
      <w:r w:rsidRPr="00EC4741">
        <w:rPr>
          <w:rFonts w:ascii="Arial" w:hAnsi="Arial" w:cs="Arial"/>
          <w:lang w:eastAsia="fr-FR" w:bidi="ml"/>
        </w:rPr>
        <w:t xml:space="preserve">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5E31C2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5E31C2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5E31C2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5E31C2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1C2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5E31C2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2A0FAE85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36A6EEA5" w14:textId="3D1E10F9" w:rsidR="005E31C2" w:rsidRDefault="005E31C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57E02EA" w14:textId="0E429869" w:rsidR="005E31C2" w:rsidRDefault="005E31C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2BDDBFF9" w14:textId="751A8666" w:rsidR="005E31C2" w:rsidRDefault="005E31C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5A2FA2F" w14:textId="28648BC2" w:rsidR="005E31C2" w:rsidRDefault="005E31C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4524B2C" w14:textId="541AAB94" w:rsidR="005E31C2" w:rsidRDefault="005E31C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E352961" w14:textId="77777777" w:rsidR="005E31C2" w:rsidRDefault="005E31C2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</w:p>
    <w:p w14:paraId="6A34CB3F" w14:textId="3F13F10C" w:rsidR="009B1CD0" w:rsidRDefault="009B1CD0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7F223B" w14:textId="3C695E6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5E31C2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5E31C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658A94B3" w:rsidR="00791F91" w:rsidRP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</w:t>
      </w:r>
      <w:r w:rsidR="00875C88">
        <w:rPr>
          <w:rFonts w:ascii="Arial" w:hAnsi="Arial" w:cs="Arial"/>
          <w:lang w:eastAsia="fr-FR" w:bidi="ml"/>
        </w:rPr>
        <w:t>5</w:t>
      </w:r>
      <w:r>
        <w:rPr>
          <w:rFonts w:ascii="Arial" w:hAnsi="Arial" w:cs="Arial"/>
          <w:lang w:eastAsia="fr-FR" w:bidi="ml"/>
        </w:rPr>
        <w:t xml:space="preserve"> – Site de </w:t>
      </w:r>
      <w:r w:rsidR="00875C88">
        <w:rPr>
          <w:rFonts w:ascii="Arial" w:hAnsi="Arial" w:cs="Arial"/>
          <w:lang w:eastAsia="fr-FR" w:bidi="ml"/>
        </w:rPr>
        <w:t>Macon</w:t>
      </w:r>
    </w:p>
    <w:p w14:paraId="6A34CC28" w14:textId="5F2346A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  <w:t>(</w:t>
      </w:r>
      <w:r w:rsidR="00927397"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>Indiquer</w:t>
      </w: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 xml:space="preserve"> les lots pour lesquels le candidat est retenu)</w:t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5E31C2">
        <w:rPr>
          <w:rFonts w:ascii="Arial" w:hAnsi="Arial" w:cs="Arial"/>
          <w:lang w:eastAsia="fr-FR" w:bidi="ml"/>
        </w:rPr>
      </w:r>
      <w:r w:rsidR="005E31C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78813531" w:rsidR="005E31C2" w:rsidRDefault="005E31C2">
      <w:pPr>
        <w:suppressAutoHyphens w:val="0"/>
        <w:rPr>
          <w:lang w:eastAsia="fr-FR" w:bidi="ml"/>
        </w:rPr>
      </w:pPr>
      <w:r>
        <w:rPr>
          <w:lang w:eastAsia="fr-FR" w:bidi="ml"/>
        </w:rPr>
        <w:br w:type="page"/>
      </w:r>
    </w:p>
    <w:p w14:paraId="0FE29988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2559F5F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E0020"/>
    <w:rsid w:val="000F348D"/>
    <w:rsid w:val="00140183"/>
    <w:rsid w:val="00140694"/>
    <w:rsid w:val="00166B56"/>
    <w:rsid w:val="00173ECA"/>
    <w:rsid w:val="0017605B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2BB6"/>
    <w:rsid w:val="0044597F"/>
    <w:rsid w:val="00445A50"/>
    <w:rsid w:val="0046383D"/>
    <w:rsid w:val="00470BF3"/>
    <w:rsid w:val="00475977"/>
    <w:rsid w:val="004A7169"/>
    <w:rsid w:val="004C0A0A"/>
    <w:rsid w:val="004C146C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149E"/>
    <w:rsid w:val="005A4A3B"/>
    <w:rsid w:val="005A4CB5"/>
    <w:rsid w:val="005A5FCD"/>
    <w:rsid w:val="005B6C8F"/>
    <w:rsid w:val="005C5907"/>
    <w:rsid w:val="005E31C2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A65"/>
    <w:rsid w:val="007F68A6"/>
    <w:rsid w:val="0081250A"/>
    <w:rsid w:val="0083205E"/>
    <w:rsid w:val="00844DAA"/>
    <w:rsid w:val="00875C88"/>
    <w:rsid w:val="008A7D6D"/>
    <w:rsid w:val="008C04ED"/>
    <w:rsid w:val="008D2C3C"/>
    <w:rsid w:val="008D3A70"/>
    <w:rsid w:val="008E3378"/>
    <w:rsid w:val="009205FD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A44E5"/>
    <w:rsid w:val="00BD3F93"/>
    <w:rsid w:val="00BD479D"/>
    <w:rsid w:val="00BE36AB"/>
    <w:rsid w:val="00BE5AA2"/>
    <w:rsid w:val="00BE6078"/>
    <w:rsid w:val="00BE6484"/>
    <w:rsid w:val="00C07B12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7F85"/>
    <w:rsid w:val="00DC1F0C"/>
    <w:rsid w:val="00E32A79"/>
    <w:rsid w:val="00E40967"/>
    <w:rsid w:val="00E47798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33</TotalTime>
  <Pages>8</Pages>
  <Words>1573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7</cp:revision>
  <cp:lastPrinted>2016-04-08T14:31:00Z</cp:lastPrinted>
  <dcterms:created xsi:type="dcterms:W3CDTF">2025-06-17T13:45:00Z</dcterms:created>
  <dcterms:modified xsi:type="dcterms:W3CDTF">2025-06-26T09:46:00Z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